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B420" w14:textId="2B9A6DF0" w:rsidR="00004049" w:rsidRPr="008835FB" w:rsidRDefault="002029E0" w:rsidP="007B1CA4">
      <w:pPr>
        <w:jc w:val="right"/>
        <w:rPr>
          <w:rFonts w:ascii="Calibri Light" w:hAnsi="Calibri Light" w:cs="Calibri Light"/>
          <w:sz w:val="18"/>
          <w:szCs w:val="18"/>
        </w:rPr>
      </w:pPr>
      <w:r w:rsidRPr="008835FB">
        <w:rPr>
          <w:rFonts w:ascii="Calibri Light" w:hAnsi="Calibri Light" w:cs="Calibri Light"/>
          <w:szCs w:val="20"/>
        </w:rPr>
        <w:t xml:space="preserve">Załącznik nr </w:t>
      </w:r>
      <w:r w:rsidR="007E5B96" w:rsidRPr="008835FB">
        <w:rPr>
          <w:rFonts w:ascii="Calibri Light" w:hAnsi="Calibri Light" w:cs="Calibri Light"/>
          <w:szCs w:val="20"/>
        </w:rPr>
        <w:t>6</w:t>
      </w:r>
      <w:r w:rsidR="007B1CA4" w:rsidRPr="008835FB">
        <w:rPr>
          <w:rFonts w:ascii="Calibri Light" w:hAnsi="Calibri Light" w:cs="Calibri Light"/>
          <w:szCs w:val="20"/>
        </w:rPr>
        <w:t xml:space="preserve"> </w:t>
      </w:r>
      <w:r w:rsidR="00226D07" w:rsidRPr="008835FB">
        <w:rPr>
          <w:rFonts w:ascii="Calibri Light" w:hAnsi="Calibri Light" w:cs="Calibri Light"/>
        </w:rPr>
        <w:t>doświadczenie trenerskie</w:t>
      </w:r>
      <w:r w:rsidR="007E5B96" w:rsidRPr="008835FB">
        <w:rPr>
          <w:rFonts w:ascii="Calibri Light" w:hAnsi="Calibri Light" w:cs="Calibri Light"/>
        </w:rPr>
        <w:t xml:space="preserve"> -Kryterium nr 2</w:t>
      </w:r>
      <w:r w:rsidR="00C33CD2">
        <w:rPr>
          <w:rFonts w:ascii="Calibri Light" w:hAnsi="Calibri Light" w:cs="Calibri Light"/>
        </w:rPr>
        <w:t>*</w:t>
      </w:r>
    </w:p>
    <w:p w14:paraId="2118CE91" w14:textId="77777777" w:rsidR="00BC0820" w:rsidRDefault="00BC0820" w:rsidP="008835FB">
      <w:pPr>
        <w:pStyle w:val="Tekstpodstawowy"/>
        <w:rPr>
          <w:rFonts w:ascii="Calibri" w:hAnsi="Calibri"/>
          <w:sz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573"/>
        <w:gridCol w:w="2708"/>
        <w:gridCol w:w="2224"/>
        <w:gridCol w:w="2552"/>
        <w:gridCol w:w="3254"/>
      </w:tblGrid>
      <w:tr w:rsidR="00BC0820" w:rsidRPr="008835FB" w14:paraId="55F70FFE" w14:textId="77777777" w:rsidTr="008835FB">
        <w:tc>
          <w:tcPr>
            <w:tcW w:w="3573" w:type="dxa"/>
          </w:tcPr>
          <w:p w14:paraId="591DD9CD" w14:textId="4AA0D121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8835FB">
              <w:rPr>
                <w:rFonts w:ascii="Calibri Light" w:hAnsi="Calibri Light" w:cs="Calibri Light"/>
                <w:sz w:val="20"/>
              </w:rPr>
              <w:t>Nazwa usługi</w:t>
            </w:r>
          </w:p>
        </w:tc>
        <w:tc>
          <w:tcPr>
            <w:tcW w:w="2708" w:type="dxa"/>
          </w:tcPr>
          <w:p w14:paraId="69396643" w14:textId="32A034AA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8835FB">
              <w:rPr>
                <w:rFonts w:ascii="Calibri Light" w:hAnsi="Calibri Light" w:cs="Calibri Light"/>
                <w:sz w:val="20"/>
              </w:rPr>
              <w:t>Imię i nazwisko prowadzącego</w:t>
            </w:r>
          </w:p>
        </w:tc>
        <w:tc>
          <w:tcPr>
            <w:tcW w:w="2224" w:type="dxa"/>
          </w:tcPr>
          <w:p w14:paraId="5A14FB8B" w14:textId="0A08D75E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8835FB">
              <w:rPr>
                <w:rFonts w:ascii="Calibri Light" w:hAnsi="Calibri Light" w:cs="Calibri Light"/>
                <w:sz w:val="20"/>
              </w:rPr>
              <w:t xml:space="preserve">Data realizacji usługi </w:t>
            </w:r>
          </w:p>
        </w:tc>
        <w:tc>
          <w:tcPr>
            <w:tcW w:w="2552" w:type="dxa"/>
          </w:tcPr>
          <w:p w14:paraId="7202F037" w14:textId="343DF62E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8835FB">
              <w:rPr>
                <w:rFonts w:ascii="Calibri Light" w:hAnsi="Calibri Light" w:cs="Calibri Light"/>
                <w:sz w:val="20"/>
              </w:rPr>
              <w:t xml:space="preserve">Czas trwania usługi </w:t>
            </w:r>
          </w:p>
        </w:tc>
        <w:tc>
          <w:tcPr>
            <w:tcW w:w="3254" w:type="dxa"/>
          </w:tcPr>
          <w:p w14:paraId="75C65D52" w14:textId="4A67E032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8835FB">
              <w:rPr>
                <w:rFonts w:ascii="Calibri Light" w:hAnsi="Calibri Light" w:cs="Calibri Light"/>
                <w:sz w:val="20"/>
              </w:rPr>
              <w:t>Wskazanie której części zamówienia dotyczy (A, B, C, D)</w:t>
            </w:r>
          </w:p>
        </w:tc>
      </w:tr>
      <w:tr w:rsidR="00BC0820" w:rsidRPr="008835FB" w14:paraId="61F17C36" w14:textId="77777777" w:rsidTr="008835FB">
        <w:tc>
          <w:tcPr>
            <w:tcW w:w="3573" w:type="dxa"/>
          </w:tcPr>
          <w:p w14:paraId="022D7133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245C508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048AEC59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6099C282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05C7ED91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13A65482" w14:textId="77777777" w:rsidTr="008835FB">
        <w:tc>
          <w:tcPr>
            <w:tcW w:w="3573" w:type="dxa"/>
          </w:tcPr>
          <w:p w14:paraId="083707BA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42301175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491A99C2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1C8982AB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62668FC5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639EE8ED" w14:textId="77777777" w:rsidTr="008835FB">
        <w:tc>
          <w:tcPr>
            <w:tcW w:w="3573" w:type="dxa"/>
          </w:tcPr>
          <w:p w14:paraId="6F04ADD4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218D9D79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50DEDD62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10DFDBCF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77005A8E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32CF3009" w14:textId="77777777" w:rsidTr="008835FB">
        <w:tc>
          <w:tcPr>
            <w:tcW w:w="3573" w:type="dxa"/>
          </w:tcPr>
          <w:p w14:paraId="625AC94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4FE97CD1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4B6642B4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D19D8FF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53A66DC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7FF04C87" w14:textId="77777777" w:rsidTr="008835FB">
        <w:tc>
          <w:tcPr>
            <w:tcW w:w="3573" w:type="dxa"/>
          </w:tcPr>
          <w:p w14:paraId="51728596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317BADC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70C750EF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978DB42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1C804553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5E2C449C" w14:textId="77777777" w:rsidTr="008835FB">
        <w:tc>
          <w:tcPr>
            <w:tcW w:w="3573" w:type="dxa"/>
          </w:tcPr>
          <w:p w14:paraId="40B4CCE8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7325AF7A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07C9DB4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65EED5B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168A996A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8835FB" w14:paraId="53B4AFAE" w14:textId="77777777" w:rsidTr="008835FB">
        <w:tc>
          <w:tcPr>
            <w:tcW w:w="3573" w:type="dxa"/>
          </w:tcPr>
          <w:p w14:paraId="6350EAF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3253CF57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544617DE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00E82A2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67B6324D" w14:textId="77777777" w:rsidR="00BC0820" w:rsidRPr="008835F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4921864A" w14:textId="77777777" w:rsidR="00785956" w:rsidRPr="008835FB" w:rsidRDefault="00785956" w:rsidP="00226D07">
      <w:pPr>
        <w:pStyle w:val="Tekstpodstawowy"/>
        <w:rPr>
          <w:rFonts w:ascii="Calibri Light" w:hAnsi="Calibri Light" w:cs="Calibri Light"/>
          <w:sz w:val="20"/>
        </w:rPr>
      </w:pPr>
    </w:p>
    <w:p w14:paraId="69EFA060" w14:textId="77777777" w:rsidR="00C86504" w:rsidRPr="008835FB" w:rsidRDefault="00C86504" w:rsidP="00947062">
      <w:pPr>
        <w:pStyle w:val="Tekstpodstawowy"/>
        <w:ind w:left="7788" w:firstLine="708"/>
        <w:rPr>
          <w:rFonts w:ascii="Calibri Light" w:hAnsi="Calibri Light" w:cs="Calibri Light"/>
          <w:sz w:val="20"/>
        </w:rPr>
      </w:pPr>
      <w:r w:rsidRPr="008835FB">
        <w:rPr>
          <w:rFonts w:ascii="Calibri Light" w:hAnsi="Calibri Light" w:cs="Calibri Light"/>
          <w:sz w:val="20"/>
        </w:rPr>
        <w:t xml:space="preserve">Data i miejsce…………………………………..…… </w:t>
      </w:r>
    </w:p>
    <w:p w14:paraId="28E87D4F" w14:textId="77777777" w:rsidR="00C86504" w:rsidRPr="008835FB" w:rsidRDefault="00C86504" w:rsidP="00C86504">
      <w:pPr>
        <w:pStyle w:val="Tekstpodstawowy"/>
        <w:spacing w:after="0"/>
        <w:jc w:val="right"/>
        <w:rPr>
          <w:rFonts w:ascii="Calibri Light" w:hAnsi="Calibri Light" w:cs="Calibri Light"/>
          <w:sz w:val="20"/>
        </w:rPr>
      </w:pP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  <w:r w:rsidRPr="008835FB">
        <w:rPr>
          <w:rFonts w:ascii="Calibri Light" w:hAnsi="Calibri Light" w:cs="Calibri Light"/>
          <w:sz w:val="20"/>
        </w:rPr>
        <w:tab/>
      </w:r>
    </w:p>
    <w:p w14:paraId="7A1C11E4" w14:textId="77777777" w:rsidR="00C86504" w:rsidRDefault="00C86504" w:rsidP="00947062">
      <w:pPr>
        <w:pStyle w:val="Tekstpodstawowyzwciciem2"/>
        <w:ind w:left="7788" w:firstLine="708"/>
        <w:rPr>
          <w:rFonts w:ascii="Calibri Light" w:hAnsi="Calibri Light" w:cs="Calibri Light"/>
          <w:sz w:val="20"/>
          <w:szCs w:val="20"/>
        </w:rPr>
      </w:pPr>
      <w:r w:rsidRPr="008835FB">
        <w:rPr>
          <w:rFonts w:ascii="Calibri Light" w:hAnsi="Calibri Light" w:cs="Calibri Light"/>
          <w:sz w:val="20"/>
          <w:szCs w:val="20"/>
        </w:rPr>
        <w:t>Podpis Wykonawcy………………………………………………</w:t>
      </w:r>
    </w:p>
    <w:p w14:paraId="4637728C" w14:textId="18EF3394" w:rsidR="00C33CD2" w:rsidRPr="008835FB" w:rsidRDefault="00C33CD2" w:rsidP="00C33CD2">
      <w:pPr>
        <w:pStyle w:val="Tekstpodstawowyzwciciem2"/>
        <w:ind w:left="0" w:firstLine="0"/>
        <w:rPr>
          <w:rFonts w:ascii="Calibri Light" w:hAnsi="Calibri Light" w:cs="Calibri Light"/>
          <w:sz w:val="20"/>
          <w:szCs w:val="20"/>
        </w:rPr>
      </w:pPr>
      <w:r w:rsidRPr="00C33CD2">
        <w:rPr>
          <w:rFonts w:ascii="Calibri Light" w:hAnsi="Calibri Light" w:cs="Calibri Light"/>
          <w:sz w:val="20"/>
          <w:szCs w:val="20"/>
        </w:rPr>
        <w:t>*Kryterium nr 2: doświadczenie trenerskie dotyczy wszystkich przeprowadzanych zajęć/szkoleń/warsztatów z danego obszaru,  osób wskazanych do realizacji zamówienia, które zostaną wskazane ponad te które zostały wskazane na potwierdzenie warunku udziału w postepowaniu, o którym mowa w pkt 6.1  zapytania ofertowego. Zamawiający będzie „punktował” zrealizowane godziny. Wykonawca który wykaże największą liczbę godzin otrzyma największą liczbę punktów – 40 pkt.</w:t>
      </w:r>
    </w:p>
    <w:p w14:paraId="501EAD8A" w14:textId="3242E611" w:rsidR="00D6061C" w:rsidRPr="008835FB" w:rsidRDefault="00D6061C" w:rsidP="002F639F">
      <w:pPr>
        <w:spacing w:after="0" w:line="240" w:lineRule="auto"/>
        <w:ind w:left="4956"/>
        <w:jc w:val="center"/>
        <w:rPr>
          <w:rFonts w:ascii="Calibri Light" w:hAnsi="Calibri Light" w:cs="Calibri Light"/>
          <w:sz w:val="24"/>
          <w:szCs w:val="24"/>
        </w:rPr>
      </w:pPr>
    </w:p>
    <w:sectPr w:rsidR="00D6061C" w:rsidRPr="008835FB" w:rsidSect="00A94710">
      <w:headerReference w:type="default" r:id="rId7"/>
      <w:footerReference w:type="default" r:id="rId8"/>
      <w:pgSz w:w="16838" w:h="11906" w:orient="landscape"/>
      <w:pgMar w:top="1171" w:right="1246" w:bottom="1417" w:left="1134" w:header="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C8D09" w14:textId="77777777" w:rsidR="002D4524" w:rsidRDefault="002D4524" w:rsidP="00444A4E">
      <w:pPr>
        <w:spacing w:after="0" w:line="240" w:lineRule="auto"/>
      </w:pPr>
      <w:r>
        <w:separator/>
      </w:r>
    </w:p>
  </w:endnote>
  <w:endnote w:type="continuationSeparator" w:id="0">
    <w:p w14:paraId="28EBD4F1" w14:textId="77777777" w:rsidR="002D4524" w:rsidRDefault="002D4524" w:rsidP="0044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6837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1DD96E1" w14:textId="1DF30205" w:rsidR="00CF5261" w:rsidRDefault="00CF5261" w:rsidP="00CC6304">
            <w:pPr>
              <w:pStyle w:val="Stopka"/>
              <w:jc w:val="center"/>
            </w:pPr>
            <w:r w:rsidRPr="00CC6304">
              <w:rPr>
                <w:sz w:val="16"/>
                <w:szCs w:val="16"/>
              </w:rPr>
              <w:t xml:space="preserve">Strona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PAGE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  <w:r w:rsidRPr="00CC6304">
              <w:rPr>
                <w:sz w:val="16"/>
                <w:szCs w:val="16"/>
              </w:rPr>
              <w:t xml:space="preserve"> z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NUMPAGES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2CF1D5CF" w14:textId="57ADB7BA" w:rsidR="00CF5261" w:rsidRDefault="00CF5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C067E" w14:textId="77777777" w:rsidR="002D4524" w:rsidRDefault="002D4524" w:rsidP="00444A4E">
      <w:pPr>
        <w:spacing w:after="0" w:line="240" w:lineRule="auto"/>
      </w:pPr>
      <w:r>
        <w:separator/>
      </w:r>
    </w:p>
  </w:footnote>
  <w:footnote w:type="continuationSeparator" w:id="0">
    <w:p w14:paraId="1BBCEC11" w14:textId="77777777" w:rsidR="002D4524" w:rsidRDefault="002D4524" w:rsidP="0044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9512" w14:textId="6C15CB6D" w:rsidR="00CF5261" w:rsidRDefault="00800A72" w:rsidP="00A94710">
    <w:pPr>
      <w:pStyle w:val="Nagwek"/>
      <w:jc w:val="center"/>
    </w:pPr>
    <w:r>
      <w:rPr>
        <w:noProof/>
      </w:rPr>
      <w:drawing>
        <wp:inline distT="0" distB="0" distL="0" distR="0" wp14:anchorId="1B2A116E" wp14:editId="37EB741D">
          <wp:extent cx="5749925" cy="1134110"/>
          <wp:effectExtent l="0" t="0" r="3175" b="889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48C14" w14:textId="77777777" w:rsidR="00CF5261" w:rsidRDefault="00CF5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A85A6B"/>
    <w:multiLevelType w:val="hybridMultilevel"/>
    <w:tmpl w:val="E140D4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9828E6"/>
    <w:multiLevelType w:val="hybridMultilevel"/>
    <w:tmpl w:val="C6202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582B"/>
    <w:multiLevelType w:val="hybridMultilevel"/>
    <w:tmpl w:val="6C3461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522B73"/>
    <w:multiLevelType w:val="hybridMultilevel"/>
    <w:tmpl w:val="35682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B1D1D"/>
    <w:multiLevelType w:val="hybridMultilevel"/>
    <w:tmpl w:val="7494B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368"/>
    <w:multiLevelType w:val="hybridMultilevel"/>
    <w:tmpl w:val="9D3EF9E8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51479"/>
    <w:multiLevelType w:val="hybridMultilevel"/>
    <w:tmpl w:val="1D22E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5FA"/>
    <w:multiLevelType w:val="hybridMultilevel"/>
    <w:tmpl w:val="6C5803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1E31"/>
    <w:multiLevelType w:val="multilevel"/>
    <w:tmpl w:val="E1FE819E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5F52CB"/>
    <w:multiLevelType w:val="hybridMultilevel"/>
    <w:tmpl w:val="4454A0F6"/>
    <w:lvl w:ilvl="0" w:tplc="6CCC607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D620026"/>
    <w:multiLevelType w:val="multilevel"/>
    <w:tmpl w:val="3B4E89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DF31B03"/>
    <w:multiLevelType w:val="hybridMultilevel"/>
    <w:tmpl w:val="004838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591D4E"/>
    <w:multiLevelType w:val="hybridMultilevel"/>
    <w:tmpl w:val="A2064D74"/>
    <w:lvl w:ilvl="0" w:tplc="F7BA5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CF575A"/>
    <w:multiLevelType w:val="hybridMultilevel"/>
    <w:tmpl w:val="D6DE9746"/>
    <w:lvl w:ilvl="0" w:tplc="4858EF9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25032"/>
    <w:multiLevelType w:val="hybridMultilevel"/>
    <w:tmpl w:val="5ACC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636"/>
    <w:multiLevelType w:val="hybridMultilevel"/>
    <w:tmpl w:val="BF0477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BF5C40"/>
    <w:multiLevelType w:val="hybridMultilevel"/>
    <w:tmpl w:val="10BC46CC"/>
    <w:lvl w:ilvl="0" w:tplc="82125F8E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A6DE4"/>
    <w:multiLevelType w:val="hybridMultilevel"/>
    <w:tmpl w:val="414E9806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9774C7F8"/>
    <w:lvl w:ilvl="0" w:tplc="ED0C953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592CAC"/>
    <w:multiLevelType w:val="hybridMultilevel"/>
    <w:tmpl w:val="1AFEC464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1309D5"/>
    <w:multiLevelType w:val="multilevel"/>
    <w:tmpl w:val="FBE052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3514A6"/>
    <w:multiLevelType w:val="hybridMultilevel"/>
    <w:tmpl w:val="0BAC1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7118C"/>
    <w:multiLevelType w:val="hybridMultilevel"/>
    <w:tmpl w:val="20407A70"/>
    <w:lvl w:ilvl="0" w:tplc="998614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CE794A"/>
    <w:multiLevelType w:val="multilevel"/>
    <w:tmpl w:val="B992C7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42A4A75"/>
    <w:multiLevelType w:val="hybridMultilevel"/>
    <w:tmpl w:val="743EDE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F057E2"/>
    <w:multiLevelType w:val="hybridMultilevel"/>
    <w:tmpl w:val="B5809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3C412C"/>
    <w:multiLevelType w:val="hybridMultilevel"/>
    <w:tmpl w:val="8B501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93592"/>
    <w:multiLevelType w:val="hybridMultilevel"/>
    <w:tmpl w:val="BFCEDC4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F1566B"/>
    <w:multiLevelType w:val="hybridMultilevel"/>
    <w:tmpl w:val="63B6AD5A"/>
    <w:lvl w:ilvl="0" w:tplc="1AB88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704C3"/>
    <w:multiLevelType w:val="hybridMultilevel"/>
    <w:tmpl w:val="2BA6F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706B2"/>
    <w:multiLevelType w:val="hybridMultilevel"/>
    <w:tmpl w:val="230A9220"/>
    <w:lvl w:ilvl="0" w:tplc="19B203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683B77"/>
    <w:multiLevelType w:val="hybridMultilevel"/>
    <w:tmpl w:val="28CA5310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E3EBB"/>
    <w:multiLevelType w:val="hybridMultilevel"/>
    <w:tmpl w:val="815E8C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0F0DE1"/>
    <w:multiLevelType w:val="hybridMultilevel"/>
    <w:tmpl w:val="E05CB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162DC0"/>
    <w:multiLevelType w:val="hybridMultilevel"/>
    <w:tmpl w:val="9B92AC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C2E129D"/>
    <w:multiLevelType w:val="multilevel"/>
    <w:tmpl w:val="691CB2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CF15659"/>
    <w:multiLevelType w:val="hybridMultilevel"/>
    <w:tmpl w:val="231C4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94D14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DAEC4006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457E6"/>
    <w:multiLevelType w:val="hybridMultilevel"/>
    <w:tmpl w:val="12AEE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15972"/>
    <w:multiLevelType w:val="hybridMultilevel"/>
    <w:tmpl w:val="85824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27534"/>
    <w:multiLevelType w:val="hybridMultilevel"/>
    <w:tmpl w:val="B7860848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5E83C48"/>
    <w:multiLevelType w:val="hybridMultilevel"/>
    <w:tmpl w:val="F10A9F10"/>
    <w:lvl w:ilvl="0" w:tplc="6B866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5250D5"/>
    <w:multiLevelType w:val="hybridMultilevel"/>
    <w:tmpl w:val="A362564C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001D17"/>
    <w:multiLevelType w:val="hybridMultilevel"/>
    <w:tmpl w:val="6C1A9B86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4B56A1"/>
    <w:multiLevelType w:val="hybridMultilevel"/>
    <w:tmpl w:val="6C1285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6C996AE0"/>
    <w:multiLevelType w:val="hybridMultilevel"/>
    <w:tmpl w:val="E6BAE998"/>
    <w:lvl w:ilvl="0" w:tplc="0882C20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172809"/>
    <w:multiLevelType w:val="hybridMultilevel"/>
    <w:tmpl w:val="ACA006B2"/>
    <w:lvl w:ilvl="0" w:tplc="3640A9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2E3309"/>
    <w:multiLevelType w:val="hybridMultilevel"/>
    <w:tmpl w:val="56C2DE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76FF7553"/>
    <w:multiLevelType w:val="hybridMultilevel"/>
    <w:tmpl w:val="DD48D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C3564"/>
    <w:multiLevelType w:val="hybridMultilevel"/>
    <w:tmpl w:val="85A46AAC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15E2D"/>
    <w:multiLevelType w:val="multilevel"/>
    <w:tmpl w:val="7EECB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7F121D0B"/>
    <w:multiLevelType w:val="hybridMultilevel"/>
    <w:tmpl w:val="AEB8520C"/>
    <w:lvl w:ilvl="0" w:tplc="4AC2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A5382E"/>
    <w:multiLevelType w:val="hybridMultilevel"/>
    <w:tmpl w:val="F5929D0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F53F58"/>
    <w:multiLevelType w:val="hybridMultilevel"/>
    <w:tmpl w:val="90185F18"/>
    <w:lvl w:ilvl="0" w:tplc="6E809DB0">
      <w:start w:val="2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752128">
    <w:abstractNumId w:val="38"/>
  </w:num>
  <w:num w:numId="2" w16cid:durableId="1574706023">
    <w:abstractNumId w:val="32"/>
  </w:num>
  <w:num w:numId="3" w16cid:durableId="1149980443">
    <w:abstractNumId w:val="34"/>
  </w:num>
  <w:num w:numId="4" w16cid:durableId="985471120">
    <w:abstractNumId w:val="44"/>
  </w:num>
  <w:num w:numId="5" w16cid:durableId="367069804">
    <w:abstractNumId w:val="23"/>
  </w:num>
  <w:num w:numId="6" w16cid:durableId="161092611">
    <w:abstractNumId w:val="13"/>
  </w:num>
  <w:num w:numId="7" w16cid:durableId="318920132">
    <w:abstractNumId w:val="29"/>
  </w:num>
  <w:num w:numId="8" w16cid:durableId="521285522">
    <w:abstractNumId w:val="9"/>
  </w:num>
  <w:num w:numId="9" w16cid:durableId="1259369173">
    <w:abstractNumId w:val="42"/>
  </w:num>
  <w:num w:numId="10" w16cid:durableId="820997930">
    <w:abstractNumId w:val="45"/>
  </w:num>
  <w:num w:numId="11" w16cid:durableId="669796144">
    <w:abstractNumId w:val="22"/>
  </w:num>
  <w:num w:numId="12" w16cid:durableId="1542353692">
    <w:abstractNumId w:val="4"/>
  </w:num>
  <w:num w:numId="13" w16cid:durableId="946278643">
    <w:abstractNumId w:val="40"/>
  </w:num>
  <w:num w:numId="14" w16cid:durableId="1999184036">
    <w:abstractNumId w:val="19"/>
  </w:num>
  <w:num w:numId="15" w16cid:durableId="132605825">
    <w:abstractNumId w:val="7"/>
  </w:num>
  <w:num w:numId="16" w16cid:durableId="232468594">
    <w:abstractNumId w:val="50"/>
  </w:num>
  <w:num w:numId="17" w16cid:durableId="398985851">
    <w:abstractNumId w:val="47"/>
  </w:num>
  <w:num w:numId="18" w16cid:durableId="1050495919">
    <w:abstractNumId w:val="25"/>
  </w:num>
  <w:num w:numId="19" w16cid:durableId="1332370305">
    <w:abstractNumId w:val="0"/>
  </w:num>
  <w:num w:numId="20" w16cid:durableId="622930083">
    <w:abstractNumId w:val="1"/>
  </w:num>
  <w:num w:numId="21" w16cid:durableId="1604801810">
    <w:abstractNumId w:val="2"/>
  </w:num>
  <w:num w:numId="22" w16cid:durableId="663513522">
    <w:abstractNumId w:val="18"/>
  </w:num>
  <w:num w:numId="23" w16cid:durableId="2119593317">
    <w:abstractNumId w:val="3"/>
  </w:num>
  <w:num w:numId="24" w16cid:durableId="648562187">
    <w:abstractNumId w:val="33"/>
  </w:num>
  <w:num w:numId="25" w16cid:durableId="918489965">
    <w:abstractNumId w:val="30"/>
  </w:num>
  <w:num w:numId="26" w16cid:durableId="1797331463">
    <w:abstractNumId w:val="5"/>
  </w:num>
  <w:num w:numId="27" w16cid:durableId="957561471">
    <w:abstractNumId w:val="26"/>
  </w:num>
  <w:num w:numId="28" w16cid:durableId="156847378">
    <w:abstractNumId w:val="49"/>
  </w:num>
  <w:num w:numId="29" w16cid:durableId="1770660870">
    <w:abstractNumId w:val="37"/>
  </w:num>
  <w:num w:numId="30" w16cid:durableId="80566023">
    <w:abstractNumId w:val="12"/>
  </w:num>
  <w:num w:numId="31" w16cid:durableId="1821192213">
    <w:abstractNumId w:val="21"/>
  </w:num>
  <w:num w:numId="32" w16cid:durableId="2064058723">
    <w:abstractNumId w:val="55"/>
  </w:num>
  <w:num w:numId="33" w16cid:durableId="686325492">
    <w:abstractNumId w:val="46"/>
  </w:num>
  <w:num w:numId="34" w16cid:durableId="5372018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86738671">
    <w:abstractNumId w:val="36"/>
  </w:num>
  <w:num w:numId="36" w16cid:durableId="1103187260">
    <w:abstractNumId w:val="14"/>
  </w:num>
  <w:num w:numId="37" w16cid:durableId="1113285667">
    <w:abstractNumId w:val="11"/>
  </w:num>
  <w:num w:numId="38" w16cid:durableId="819811579">
    <w:abstractNumId w:val="52"/>
  </w:num>
  <w:num w:numId="39" w16cid:durableId="1253393646">
    <w:abstractNumId w:val="27"/>
  </w:num>
  <w:num w:numId="40" w16cid:durableId="738407440">
    <w:abstractNumId w:val="39"/>
  </w:num>
  <w:num w:numId="41" w16cid:durableId="530725960">
    <w:abstractNumId w:val="51"/>
  </w:num>
  <w:num w:numId="42" w16cid:durableId="1569340782">
    <w:abstractNumId w:val="24"/>
  </w:num>
  <w:num w:numId="43" w16cid:durableId="692077428">
    <w:abstractNumId w:val="17"/>
  </w:num>
  <w:num w:numId="44" w16cid:durableId="2002930835">
    <w:abstractNumId w:val="15"/>
  </w:num>
  <w:num w:numId="45" w16cid:durableId="171186075">
    <w:abstractNumId w:val="28"/>
  </w:num>
  <w:num w:numId="46" w16cid:durableId="1202400511">
    <w:abstractNumId w:val="16"/>
  </w:num>
  <w:num w:numId="47" w16cid:durableId="1440444495">
    <w:abstractNumId w:val="6"/>
  </w:num>
  <w:num w:numId="48" w16cid:durableId="1087071149">
    <w:abstractNumId w:val="20"/>
  </w:num>
  <w:num w:numId="49" w16cid:durableId="864948326">
    <w:abstractNumId w:val="8"/>
  </w:num>
  <w:num w:numId="50" w16cid:durableId="1796941921">
    <w:abstractNumId w:val="54"/>
  </w:num>
  <w:num w:numId="51" w16cid:durableId="780302318">
    <w:abstractNumId w:val="31"/>
  </w:num>
  <w:num w:numId="52" w16cid:durableId="1169053927">
    <w:abstractNumId w:val="43"/>
  </w:num>
  <w:num w:numId="53" w16cid:durableId="500243320">
    <w:abstractNumId w:val="53"/>
  </w:num>
  <w:num w:numId="54" w16cid:durableId="329187738">
    <w:abstractNumId w:val="41"/>
  </w:num>
  <w:num w:numId="55" w16cid:durableId="2051152173">
    <w:abstractNumId w:val="35"/>
  </w:num>
  <w:num w:numId="56" w16cid:durableId="90249898">
    <w:abstractNumId w:val="10"/>
  </w:num>
  <w:num w:numId="57" w16cid:durableId="574097476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C45"/>
    <w:rsid w:val="00000DA0"/>
    <w:rsid w:val="00004049"/>
    <w:rsid w:val="000103F1"/>
    <w:rsid w:val="00011FF7"/>
    <w:rsid w:val="00023978"/>
    <w:rsid w:val="00024949"/>
    <w:rsid w:val="000264CF"/>
    <w:rsid w:val="00031417"/>
    <w:rsid w:val="00040A18"/>
    <w:rsid w:val="000440AE"/>
    <w:rsid w:val="000457E2"/>
    <w:rsid w:val="000524AB"/>
    <w:rsid w:val="00054FEF"/>
    <w:rsid w:val="00073016"/>
    <w:rsid w:val="00074767"/>
    <w:rsid w:val="00090AE3"/>
    <w:rsid w:val="000956AA"/>
    <w:rsid w:val="000A1375"/>
    <w:rsid w:val="000A5814"/>
    <w:rsid w:val="000C6BF6"/>
    <w:rsid w:val="000D3C9F"/>
    <w:rsid w:val="000D751A"/>
    <w:rsid w:val="000D7C60"/>
    <w:rsid w:val="000E36A5"/>
    <w:rsid w:val="000F1171"/>
    <w:rsid w:val="000F2D9F"/>
    <w:rsid w:val="000F4F3B"/>
    <w:rsid w:val="00100467"/>
    <w:rsid w:val="001056BE"/>
    <w:rsid w:val="001120D8"/>
    <w:rsid w:val="0011538A"/>
    <w:rsid w:val="001261F7"/>
    <w:rsid w:val="00126B34"/>
    <w:rsid w:val="0013475B"/>
    <w:rsid w:val="00140730"/>
    <w:rsid w:val="00142342"/>
    <w:rsid w:val="001620FF"/>
    <w:rsid w:val="001635DB"/>
    <w:rsid w:val="00173021"/>
    <w:rsid w:val="001774E2"/>
    <w:rsid w:val="001812FE"/>
    <w:rsid w:val="00181FF6"/>
    <w:rsid w:val="00195FF9"/>
    <w:rsid w:val="001A0094"/>
    <w:rsid w:val="001B3EBE"/>
    <w:rsid w:val="001B6709"/>
    <w:rsid w:val="001B6F28"/>
    <w:rsid w:val="001D6658"/>
    <w:rsid w:val="002010B0"/>
    <w:rsid w:val="002029E0"/>
    <w:rsid w:val="0021362C"/>
    <w:rsid w:val="00213748"/>
    <w:rsid w:val="00226D07"/>
    <w:rsid w:val="00227BE4"/>
    <w:rsid w:val="00243679"/>
    <w:rsid w:val="00266242"/>
    <w:rsid w:val="0027135F"/>
    <w:rsid w:val="002A28C8"/>
    <w:rsid w:val="002A2E2E"/>
    <w:rsid w:val="002B3362"/>
    <w:rsid w:val="002B3DAF"/>
    <w:rsid w:val="002D4111"/>
    <w:rsid w:val="002D4524"/>
    <w:rsid w:val="002E4D4E"/>
    <w:rsid w:val="002E54C7"/>
    <w:rsid w:val="002F02FE"/>
    <w:rsid w:val="002F639F"/>
    <w:rsid w:val="0033174D"/>
    <w:rsid w:val="00331B00"/>
    <w:rsid w:val="003328EF"/>
    <w:rsid w:val="003511CA"/>
    <w:rsid w:val="0035503D"/>
    <w:rsid w:val="00356457"/>
    <w:rsid w:val="00387B24"/>
    <w:rsid w:val="003925B7"/>
    <w:rsid w:val="003A15A7"/>
    <w:rsid w:val="003E5CF6"/>
    <w:rsid w:val="003F7C64"/>
    <w:rsid w:val="00403833"/>
    <w:rsid w:val="00406FB4"/>
    <w:rsid w:val="00430A56"/>
    <w:rsid w:val="00435ACD"/>
    <w:rsid w:val="00435BA7"/>
    <w:rsid w:val="00444148"/>
    <w:rsid w:val="00444A4E"/>
    <w:rsid w:val="004464F1"/>
    <w:rsid w:val="00454CC5"/>
    <w:rsid w:val="00472F39"/>
    <w:rsid w:val="004774E0"/>
    <w:rsid w:val="004830AC"/>
    <w:rsid w:val="00491243"/>
    <w:rsid w:val="00491B2C"/>
    <w:rsid w:val="00496ADF"/>
    <w:rsid w:val="00497211"/>
    <w:rsid w:val="004B6962"/>
    <w:rsid w:val="004F2DC9"/>
    <w:rsid w:val="00504C22"/>
    <w:rsid w:val="00506AB1"/>
    <w:rsid w:val="00506DFA"/>
    <w:rsid w:val="00510C1E"/>
    <w:rsid w:val="00514614"/>
    <w:rsid w:val="00531764"/>
    <w:rsid w:val="00533AF2"/>
    <w:rsid w:val="0053544A"/>
    <w:rsid w:val="00537AEE"/>
    <w:rsid w:val="00553FEC"/>
    <w:rsid w:val="005704BE"/>
    <w:rsid w:val="005745A1"/>
    <w:rsid w:val="00576ADF"/>
    <w:rsid w:val="005862AE"/>
    <w:rsid w:val="00597E8C"/>
    <w:rsid w:val="005A18B3"/>
    <w:rsid w:val="005A2C55"/>
    <w:rsid w:val="005A7ECB"/>
    <w:rsid w:val="005B0BA8"/>
    <w:rsid w:val="005B13DA"/>
    <w:rsid w:val="005B6566"/>
    <w:rsid w:val="005E4CB1"/>
    <w:rsid w:val="00613737"/>
    <w:rsid w:val="00616A34"/>
    <w:rsid w:val="00620E58"/>
    <w:rsid w:val="006344C6"/>
    <w:rsid w:val="00636A25"/>
    <w:rsid w:val="00640058"/>
    <w:rsid w:val="00652284"/>
    <w:rsid w:val="00653F14"/>
    <w:rsid w:val="006747E1"/>
    <w:rsid w:val="00697215"/>
    <w:rsid w:val="006A42F7"/>
    <w:rsid w:val="006B298F"/>
    <w:rsid w:val="006B38C0"/>
    <w:rsid w:val="006D0C5C"/>
    <w:rsid w:val="006D72BE"/>
    <w:rsid w:val="006E048D"/>
    <w:rsid w:val="006E0F46"/>
    <w:rsid w:val="006E4999"/>
    <w:rsid w:val="006F01F7"/>
    <w:rsid w:val="006F1019"/>
    <w:rsid w:val="00714C65"/>
    <w:rsid w:val="00716AA0"/>
    <w:rsid w:val="007200E8"/>
    <w:rsid w:val="0073416A"/>
    <w:rsid w:val="00752CEC"/>
    <w:rsid w:val="0076080B"/>
    <w:rsid w:val="00767131"/>
    <w:rsid w:val="007850CD"/>
    <w:rsid w:val="00785956"/>
    <w:rsid w:val="00785EB6"/>
    <w:rsid w:val="007925D0"/>
    <w:rsid w:val="00795D7A"/>
    <w:rsid w:val="007B1CA4"/>
    <w:rsid w:val="007C14C3"/>
    <w:rsid w:val="007D0AE3"/>
    <w:rsid w:val="007D7854"/>
    <w:rsid w:val="007E0A88"/>
    <w:rsid w:val="007E0DEB"/>
    <w:rsid w:val="007E5B96"/>
    <w:rsid w:val="007F0922"/>
    <w:rsid w:val="007F7246"/>
    <w:rsid w:val="007F7E2A"/>
    <w:rsid w:val="00800A72"/>
    <w:rsid w:val="00804889"/>
    <w:rsid w:val="00812B24"/>
    <w:rsid w:val="008223DF"/>
    <w:rsid w:val="00840D1E"/>
    <w:rsid w:val="0084334C"/>
    <w:rsid w:val="0085231F"/>
    <w:rsid w:val="00861675"/>
    <w:rsid w:val="008655E0"/>
    <w:rsid w:val="00866F6B"/>
    <w:rsid w:val="008715A5"/>
    <w:rsid w:val="00877DD8"/>
    <w:rsid w:val="008835FB"/>
    <w:rsid w:val="008865F5"/>
    <w:rsid w:val="008920FA"/>
    <w:rsid w:val="008954D8"/>
    <w:rsid w:val="00897553"/>
    <w:rsid w:val="008A3B78"/>
    <w:rsid w:val="008A7F79"/>
    <w:rsid w:val="008B5DF6"/>
    <w:rsid w:val="008C2D78"/>
    <w:rsid w:val="008F2F38"/>
    <w:rsid w:val="008F3B12"/>
    <w:rsid w:val="009007A7"/>
    <w:rsid w:val="00911CA0"/>
    <w:rsid w:val="0091336A"/>
    <w:rsid w:val="00924EC7"/>
    <w:rsid w:val="00937CD9"/>
    <w:rsid w:val="00947062"/>
    <w:rsid w:val="00950E25"/>
    <w:rsid w:val="00952489"/>
    <w:rsid w:val="00955A76"/>
    <w:rsid w:val="009640C1"/>
    <w:rsid w:val="00971B00"/>
    <w:rsid w:val="00991B38"/>
    <w:rsid w:val="00997A9E"/>
    <w:rsid w:val="009A2476"/>
    <w:rsid w:val="009A2AF7"/>
    <w:rsid w:val="009A541B"/>
    <w:rsid w:val="009C40AF"/>
    <w:rsid w:val="009D3FFF"/>
    <w:rsid w:val="009E32AD"/>
    <w:rsid w:val="009F790A"/>
    <w:rsid w:val="00A01BBF"/>
    <w:rsid w:val="00A01ED5"/>
    <w:rsid w:val="00A110F1"/>
    <w:rsid w:val="00A26954"/>
    <w:rsid w:val="00A563B0"/>
    <w:rsid w:val="00A765A2"/>
    <w:rsid w:val="00A928FD"/>
    <w:rsid w:val="00A942ED"/>
    <w:rsid w:val="00A94710"/>
    <w:rsid w:val="00A94F41"/>
    <w:rsid w:val="00AA3ADC"/>
    <w:rsid w:val="00AA4228"/>
    <w:rsid w:val="00AC74DD"/>
    <w:rsid w:val="00AD1BF7"/>
    <w:rsid w:val="00AF132E"/>
    <w:rsid w:val="00B121B3"/>
    <w:rsid w:val="00B15690"/>
    <w:rsid w:val="00B17FAE"/>
    <w:rsid w:val="00B325C3"/>
    <w:rsid w:val="00B54B7F"/>
    <w:rsid w:val="00B73069"/>
    <w:rsid w:val="00B73360"/>
    <w:rsid w:val="00B74E52"/>
    <w:rsid w:val="00BA05F4"/>
    <w:rsid w:val="00BA2199"/>
    <w:rsid w:val="00BC0820"/>
    <w:rsid w:val="00BD4182"/>
    <w:rsid w:val="00BE3552"/>
    <w:rsid w:val="00BE49E0"/>
    <w:rsid w:val="00BE4C22"/>
    <w:rsid w:val="00BE6C30"/>
    <w:rsid w:val="00BF04EA"/>
    <w:rsid w:val="00C05EEE"/>
    <w:rsid w:val="00C2519C"/>
    <w:rsid w:val="00C332F8"/>
    <w:rsid w:val="00C33CD2"/>
    <w:rsid w:val="00C3602B"/>
    <w:rsid w:val="00C71250"/>
    <w:rsid w:val="00C7314D"/>
    <w:rsid w:val="00C81E07"/>
    <w:rsid w:val="00C8427F"/>
    <w:rsid w:val="00C84C3C"/>
    <w:rsid w:val="00C86504"/>
    <w:rsid w:val="00C90CC4"/>
    <w:rsid w:val="00C95BC0"/>
    <w:rsid w:val="00C95E01"/>
    <w:rsid w:val="00C96C4A"/>
    <w:rsid w:val="00C97A0B"/>
    <w:rsid w:val="00CB1EBE"/>
    <w:rsid w:val="00CB2324"/>
    <w:rsid w:val="00CB5DF3"/>
    <w:rsid w:val="00CC6304"/>
    <w:rsid w:val="00CC678C"/>
    <w:rsid w:val="00CC6D7B"/>
    <w:rsid w:val="00CD3193"/>
    <w:rsid w:val="00CD39E4"/>
    <w:rsid w:val="00CD44BF"/>
    <w:rsid w:val="00CE354E"/>
    <w:rsid w:val="00CE3F8E"/>
    <w:rsid w:val="00CE4EE3"/>
    <w:rsid w:val="00CE5601"/>
    <w:rsid w:val="00CF3F37"/>
    <w:rsid w:val="00CF5261"/>
    <w:rsid w:val="00D03E2D"/>
    <w:rsid w:val="00D075B6"/>
    <w:rsid w:val="00D16F87"/>
    <w:rsid w:val="00D2469B"/>
    <w:rsid w:val="00D42219"/>
    <w:rsid w:val="00D51657"/>
    <w:rsid w:val="00D518A9"/>
    <w:rsid w:val="00D6061C"/>
    <w:rsid w:val="00D81E14"/>
    <w:rsid w:val="00D8451E"/>
    <w:rsid w:val="00D850B7"/>
    <w:rsid w:val="00D943F8"/>
    <w:rsid w:val="00DA36A5"/>
    <w:rsid w:val="00DA6406"/>
    <w:rsid w:val="00DC4FD3"/>
    <w:rsid w:val="00DD290C"/>
    <w:rsid w:val="00DE1EE1"/>
    <w:rsid w:val="00DF5DCF"/>
    <w:rsid w:val="00DF6A97"/>
    <w:rsid w:val="00E11160"/>
    <w:rsid w:val="00E1785D"/>
    <w:rsid w:val="00E2176E"/>
    <w:rsid w:val="00E221D0"/>
    <w:rsid w:val="00E25AEA"/>
    <w:rsid w:val="00E315D5"/>
    <w:rsid w:val="00E32E4A"/>
    <w:rsid w:val="00E34D93"/>
    <w:rsid w:val="00E35A75"/>
    <w:rsid w:val="00E37463"/>
    <w:rsid w:val="00E4166E"/>
    <w:rsid w:val="00E5220D"/>
    <w:rsid w:val="00E64DFC"/>
    <w:rsid w:val="00E66139"/>
    <w:rsid w:val="00E83F16"/>
    <w:rsid w:val="00E850AA"/>
    <w:rsid w:val="00E86C45"/>
    <w:rsid w:val="00E942F4"/>
    <w:rsid w:val="00EB48C0"/>
    <w:rsid w:val="00EC4B9D"/>
    <w:rsid w:val="00ED4739"/>
    <w:rsid w:val="00ED5677"/>
    <w:rsid w:val="00F05DE1"/>
    <w:rsid w:val="00F070C1"/>
    <w:rsid w:val="00F25514"/>
    <w:rsid w:val="00F30BE5"/>
    <w:rsid w:val="00F52609"/>
    <w:rsid w:val="00F57E9E"/>
    <w:rsid w:val="00F6408B"/>
    <w:rsid w:val="00F66523"/>
    <w:rsid w:val="00F84570"/>
    <w:rsid w:val="00F86298"/>
    <w:rsid w:val="00F928BB"/>
    <w:rsid w:val="00F964DE"/>
    <w:rsid w:val="00FA09DE"/>
    <w:rsid w:val="00FA1955"/>
    <w:rsid w:val="00FA2B79"/>
    <w:rsid w:val="00FB0517"/>
    <w:rsid w:val="00FB1BEA"/>
    <w:rsid w:val="00FB5153"/>
    <w:rsid w:val="00FB7F4E"/>
    <w:rsid w:val="00FC0F32"/>
    <w:rsid w:val="00FC508E"/>
    <w:rsid w:val="00FD0D6E"/>
    <w:rsid w:val="00F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7F05B"/>
  <w15:docId w15:val="{F7530DE2-C421-40C8-9D2D-51799A39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Akapit z listą BS,Kolorowa lista — akcent 11,T_SZ_List Paragraph,L1,Akapit z listą5"/>
    <w:basedOn w:val="Normalny"/>
    <w:link w:val="AkapitzlistZnak"/>
    <w:uiPriority w:val="34"/>
    <w:qFormat/>
    <w:rsid w:val="00E86C4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6C4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A4E"/>
  </w:style>
  <w:style w:type="paragraph" w:styleId="Stopka">
    <w:name w:val="footer"/>
    <w:basedOn w:val="Normalny"/>
    <w:link w:val="Stopka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A4E"/>
  </w:style>
  <w:style w:type="paragraph" w:styleId="Tekstdymka">
    <w:name w:val="Balloon Text"/>
    <w:basedOn w:val="Normalny"/>
    <w:link w:val="TekstdymkaZnak"/>
    <w:uiPriority w:val="99"/>
    <w:semiHidden/>
    <w:unhideWhenUsed/>
    <w:rsid w:val="0044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4E"/>
    <w:rPr>
      <w:rFonts w:ascii="Tahoma" w:hAnsi="Tahoma" w:cs="Tahoma"/>
      <w:sz w:val="16"/>
      <w:szCs w:val="16"/>
    </w:rPr>
  </w:style>
  <w:style w:type="character" w:styleId="Hipercze">
    <w:name w:val="Hyperlink"/>
    <w:rsid w:val="00FA2B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0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C1E"/>
    <w:rPr>
      <w:b/>
      <w:bCs/>
      <w:sz w:val="20"/>
      <w:szCs w:val="20"/>
    </w:rPr>
  </w:style>
  <w:style w:type="character" w:customStyle="1" w:styleId="AkapitzlistZnak">
    <w:name w:val="Akapit z listą Znak"/>
    <w:aliases w:val="Wypunktowanie Znak,Numerowanie Znak,Akapit z listą BS Znak,Kolorowa lista — akcent 11 Znak,T_SZ_List Paragraph Znak,L1 Znak,Akapit z listą5 Znak"/>
    <w:link w:val="Akapitzlist"/>
    <w:uiPriority w:val="34"/>
    <w:locked/>
    <w:rsid w:val="008A3B78"/>
  </w:style>
  <w:style w:type="paragraph" w:styleId="Tekstpodstawowy">
    <w:name w:val="Body Text"/>
    <w:aliases w:val="Znak,wypunktowanie,(F2),ändrad,EHPT,Body Text2,LOAN,Tekst podstawowy Znak Znak Znak"/>
    <w:basedOn w:val="Normalny"/>
    <w:link w:val="TekstpodstawowyZnak"/>
    <w:rsid w:val="00F640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Znak Znak,wypunktowanie Znak,(F2) Znak,ändrad Znak,EHPT Znak,Body Text2 Znak,LOAN Znak,Tekst podstawowy Znak Znak Znak Znak"/>
    <w:basedOn w:val="Domylnaczcionkaakapitu"/>
    <w:link w:val="Tekstpodstawowy"/>
    <w:rsid w:val="00F64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65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6504"/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C8650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C86504"/>
  </w:style>
  <w:style w:type="table" w:styleId="Tabela-Siatka">
    <w:name w:val="Table Grid"/>
    <w:basedOn w:val="Standardowy"/>
    <w:uiPriority w:val="59"/>
    <w:rsid w:val="00BC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Kamińska</cp:lastModifiedBy>
  <cp:revision>3</cp:revision>
  <cp:lastPrinted>2019-04-30T09:35:00Z</cp:lastPrinted>
  <dcterms:created xsi:type="dcterms:W3CDTF">2026-01-29T08:11:00Z</dcterms:created>
  <dcterms:modified xsi:type="dcterms:W3CDTF">2026-01-30T10:31:00Z</dcterms:modified>
</cp:coreProperties>
</file>